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711681" w:rsidRDefault="0052052B" w:rsidP="00711681">
      <w:pPr>
        <w:pStyle w:val="NadpisVZ1"/>
        <w:numPr>
          <w:ilvl w:val="0"/>
          <w:numId w:val="0"/>
        </w:numPr>
        <w:ind w:left="360" w:hanging="360"/>
      </w:pPr>
      <w:bookmarkStart w:id="0" w:name="_Toc334537436"/>
      <w:r w:rsidRPr="00711681">
        <w:t xml:space="preserve">Příloha č. </w:t>
      </w:r>
      <w:r w:rsidR="00711681">
        <w:t>5</w:t>
      </w:r>
      <w:r w:rsidR="000B60DE">
        <w:t>:</w:t>
      </w:r>
      <w:r w:rsidRPr="00711681">
        <w:t xml:space="preserve"> </w:t>
      </w:r>
      <w:bookmarkEnd w:id="0"/>
      <w:r w:rsidR="00DC118C" w:rsidRPr="00711681">
        <w:t>Seznam referenčních zakázek</w:t>
      </w:r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F37830" w:rsidRPr="002773E8" w:rsidRDefault="00F37830" w:rsidP="00F37830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F37830" w:rsidRPr="00711681" w:rsidRDefault="00F37830" w:rsidP="00F37830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F37830" w:rsidRPr="002773E8" w:rsidRDefault="00F37830" w:rsidP="00F37830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F37830" w:rsidRPr="002773E8" w:rsidRDefault="00F37830" w:rsidP="00F37830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930A70" w:rsidRPr="00930A70" w:rsidRDefault="00930A70" w:rsidP="00930A70">
      <w:pPr>
        <w:jc w:val="both"/>
        <w:rPr>
          <w:rFonts w:cs="Arial"/>
          <w:bCs/>
          <w:iCs/>
          <w:sz w:val="20"/>
        </w:rPr>
      </w:pPr>
    </w:p>
    <w:p w:rsidR="00DC118C" w:rsidRPr="00324E16" w:rsidRDefault="00BB7D91" w:rsidP="00324E16">
      <w:pPr>
        <w:spacing w:before="120"/>
        <w:jc w:val="both"/>
        <w:rPr>
          <w:rFonts w:cs="Arial"/>
          <w:b/>
          <w:bCs/>
          <w:sz w:val="20"/>
        </w:rPr>
      </w:pPr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r w:rsidR="00AE260D">
        <w:rPr>
          <w:rFonts w:cs="Arial"/>
          <w:b/>
          <w:sz w:val="20"/>
        </w:rPr>
        <w:t xml:space="preserve">Služby spojené s praním prádla pro DOZP Horní Bříza (na období od </w:t>
      </w:r>
      <w:proofErr w:type="gramStart"/>
      <w:r w:rsidR="00AE260D">
        <w:rPr>
          <w:rFonts w:cs="Arial"/>
          <w:b/>
          <w:sz w:val="20"/>
        </w:rPr>
        <w:t>1.3.2016</w:t>
      </w:r>
      <w:proofErr w:type="gramEnd"/>
      <w:r w:rsidR="00AE260D">
        <w:rPr>
          <w:rFonts w:cs="Arial"/>
          <w:b/>
          <w:sz w:val="20"/>
        </w:rPr>
        <w:t xml:space="preserve"> do 28.2.2018)</w:t>
      </w:r>
      <w:r w:rsidR="008E7C66" w:rsidRPr="008E7C66">
        <w:rPr>
          <w:rFonts w:cs="Arial"/>
          <w:b/>
          <w:sz w:val="20"/>
        </w:rPr>
        <w:t xml:space="preserve"> </w:t>
      </w:r>
      <w:r w:rsidR="008E7C66">
        <w:rPr>
          <w:rFonts w:cs="Arial"/>
          <w:b/>
          <w:sz w:val="20"/>
        </w:rPr>
        <w:t>– 2. vyhlášení</w:t>
      </w:r>
      <w:r w:rsidRPr="006209EC">
        <w:rPr>
          <w:rFonts w:cs="Arial"/>
          <w:b/>
          <w:bCs/>
          <w:sz w:val="20"/>
        </w:rPr>
        <w:t xml:space="preserve">“ </w:t>
      </w:r>
      <w:bookmarkStart w:id="1" w:name="_GoBack"/>
      <w:bookmarkEnd w:id="1"/>
      <w:r w:rsidR="00DC118C" w:rsidRPr="00324E16">
        <w:rPr>
          <w:rFonts w:cs="Arial"/>
          <w:sz w:val="20"/>
        </w:rPr>
        <w:t xml:space="preserve">dokládá </w:t>
      </w:r>
      <w:r w:rsidR="000007CE" w:rsidRPr="00324E16">
        <w:rPr>
          <w:rFonts w:cs="Arial"/>
          <w:sz w:val="20"/>
        </w:rPr>
        <w:t xml:space="preserve">v souladu s požadavky v zadávacích podmínkách </w:t>
      </w:r>
      <w:r w:rsidR="00DC118C" w:rsidRPr="00324E16">
        <w:rPr>
          <w:rFonts w:cs="Arial"/>
          <w:sz w:val="20"/>
        </w:rPr>
        <w:t>následující seznam referenční</w:t>
      </w:r>
      <w:r w:rsidR="000007CE" w:rsidRPr="00324E16">
        <w:rPr>
          <w:rFonts w:cs="Arial"/>
          <w:sz w:val="20"/>
        </w:rPr>
        <w:t>ch zakázek obdobného charakteru</w:t>
      </w:r>
      <w:r w:rsidR="00DC118C" w:rsidRPr="00324E16">
        <w:rPr>
          <w:rFonts w:cs="Arial"/>
          <w:sz w:val="20"/>
        </w:rPr>
        <w:t>, které realizoval v posledních 5 letech</w:t>
      </w:r>
      <w:r w:rsidR="00324E16">
        <w:rPr>
          <w:rFonts w:cs="Arial"/>
          <w:sz w:val="20"/>
        </w:rPr>
        <w:t>.</w:t>
      </w:r>
    </w:p>
    <w:p w:rsidR="00DC118C" w:rsidRDefault="00DC118C" w:rsidP="00DC118C">
      <w:pPr>
        <w:jc w:val="both"/>
        <w:rPr>
          <w:rFonts w:cs="Arial"/>
          <w:sz w:val="20"/>
        </w:rPr>
      </w:pPr>
    </w:p>
    <w:p w:rsidR="00DC118C" w:rsidRDefault="00DC118C" w:rsidP="00DC118C">
      <w:pPr>
        <w:jc w:val="both"/>
        <w:rPr>
          <w:rFonts w:cs="Arial"/>
          <w:sz w:val="20"/>
        </w:rPr>
      </w:pPr>
    </w:p>
    <w:p w:rsidR="00324E16" w:rsidRPr="00FE02AB" w:rsidRDefault="00324E16" w:rsidP="00324E16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>Seznam referenčních zakázek</w:t>
      </w:r>
      <w:r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01"/>
        <w:gridCol w:w="2259"/>
        <w:gridCol w:w="2261"/>
        <w:gridCol w:w="1656"/>
        <w:gridCol w:w="1462"/>
        <w:gridCol w:w="1700"/>
      </w:tblGrid>
      <w:tr w:rsidR="00324E16" w:rsidRPr="00BF2998" w:rsidTr="009B0F12">
        <w:trPr>
          <w:trHeight w:val="204"/>
          <w:jc w:val="center"/>
        </w:trPr>
        <w:tc>
          <w:tcPr>
            <w:tcW w:w="301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Objednatel zakázky</w:t>
            </w:r>
          </w:p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(obchodní název, IČ, sídlo)</w:t>
            </w:r>
          </w:p>
        </w:tc>
        <w:tc>
          <w:tcPr>
            <w:tcW w:w="2261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Kontaktní osoba objednatele </w:t>
            </w:r>
            <w:r w:rsidRPr="00BF2998">
              <w:rPr>
                <w:rFonts w:cs="Arial"/>
                <w:sz w:val="16"/>
                <w:szCs w:val="16"/>
              </w:rPr>
              <w:t>(jméno, funkce, telefon)</w:t>
            </w:r>
          </w:p>
        </w:tc>
        <w:tc>
          <w:tcPr>
            <w:tcW w:w="1656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Předmět zakázky</w:t>
            </w:r>
          </w:p>
        </w:tc>
        <w:tc>
          <w:tcPr>
            <w:tcW w:w="1462" w:type="dxa"/>
            <w:vAlign w:val="center"/>
          </w:tcPr>
          <w:p w:rsidR="00324E16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Datum </w:t>
            </w: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realizace zakázky</w:t>
            </w:r>
          </w:p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(den, měsíc a rok)</w:t>
            </w:r>
          </w:p>
        </w:tc>
        <w:tc>
          <w:tcPr>
            <w:tcW w:w="1700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 xml:space="preserve">Celková cena zakázky </w:t>
            </w:r>
            <w:r>
              <w:rPr>
                <w:rFonts w:eastAsia="Calibri" w:cs="Arial"/>
                <w:color w:val="000000"/>
                <w:sz w:val="16"/>
                <w:szCs w:val="16"/>
              </w:rPr>
              <w:t xml:space="preserve">v Kč bez </w:t>
            </w: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>DPH</w:t>
            </w:r>
          </w:p>
        </w:tc>
      </w:tr>
      <w:tr w:rsidR="00324E16" w:rsidRPr="00BF2998" w:rsidTr="009B0F12">
        <w:trPr>
          <w:trHeight w:val="454"/>
          <w:jc w:val="center"/>
        </w:trPr>
        <w:tc>
          <w:tcPr>
            <w:tcW w:w="301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9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324E16" w:rsidRPr="00BF2998" w:rsidTr="009B0F12">
        <w:trPr>
          <w:trHeight w:val="454"/>
          <w:jc w:val="center"/>
        </w:trPr>
        <w:tc>
          <w:tcPr>
            <w:tcW w:w="301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9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324E16" w:rsidRPr="00BF2998" w:rsidTr="009B0F12">
        <w:trPr>
          <w:trHeight w:val="454"/>
          <w:jc w:val="center"/>
        </w:trPr>
        <w:tc>
          <w:tcPr>
            <w:tcW w:w="301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9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324E16" w:rsidRPr="00BF2998" w:rsidTr="009B0F12">
        <w:trPr>
          <w:trHeight w:val="454"/>
          <w:jc w:val="center"/>
        </w:trPr>
        <w:tc>
          <w:tcPr>
            <w:tcW w:w="301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259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324E16" w:rsidRPr="00BF2998" w:rsidTr="009B0F12">
        <w:trPr>
          <w:trHeight w:val="454"/>
          <w:jc w:val="center"/>
        </w:trPr>
        <w:tc>
          <w:tcPr>
            <w:tcW w:w="301" w:type="dxa"/>
            <w:vAlign w:val="center"/>
          </w:tcPr>
          <w:p w:rsidR="00324E16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259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324E16" w:rsidRPr="00BF2998" w:rsidRDefault="00324E16" w:rsidP="009B0F1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324E16" w:rsidRDefault="00324E16" w:rsidP="00DC118C">
      <w:pPr>
        <w:jc w:val="both"/>
        <w:rPr>
          <w:rFonts w:cs="Arial"/>
          <w:sz w:val="20"/>
        </w:rPr>
      </w:pPr>
    </w:p>
    <w:p w:rsidR="00DC118C" w:rsidRDefault="00DC118C" w:rsidP="00DC118C">
      <w:pPr>
        <w:jc w:val="both"/>
        <w:rPr>
          <w:rFonts w:cs="Arial"/>
          <w:sz w:val="20"/>
        </w:rPr>
      </w:pPr>
    </w:p>
    <w:p w:rsidR="0052052B" w:rsidRPr="00324E16" w:rsidRDefault="00324E16" w:rsidP="00324E16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A</w:t>
      </w:r>
      <w:r w:rsidR="00DC118C" w:rsidRPr="00324E16">
        <w:rPr>
          <w:rFonts w:cs="Arial"/>
          <w:sz w:val="20"/>
        </w:rPr>
        <w:t xml:space="preserve"> dále </w:t>
      </w:r>
      <w:r w:rsidR="00AA0EE2" w:rsidRPr="00324E16">
        <w:rPr>
          <w:rFonts w:cs="Arial"/>
          <w:sz w:val="20"/>
        </w:rPr>
        <w:t xml:space="preserve">tímto </w:t>
      </w:r>
      <w:r w:rsidR="00DC118C" w:rsidRPr="00324E16">
        <w:rPr>
          <w:rFonts w:cs="Arial"/>
          <w:sz w:val="20"/>
        </w:rPr>
        <w:t xml:space="preserve">čestně </w:t>
      </w:r>
      <w:r w:rsidR="00AA0EE2" w:rsidRPr="00324E16">
        <w:rPr>
          <w:rFonts w:cs="Arial"/>
          <w:sz w:val="20"/>
        </w:rPr>
        <w:t xml:space="preserve">prohlašuje, </w:t>
      </w:r>
      <w:r w:rsidR="00DC118C" w:rsidRPr="00324E16">
        <w:rPr>
          <w:rFonts w:cs="Arial"/>
          <w:sz w:val="20"/>
        </w:rPr>
        <w:t>že referenční zakázky uvedené v seznamu byly realizovány řádně a odborně.</w:t>
      </w:r>
    </w:p>
    <w:p w:rsidR="00DC118C" w:rsidRDefault="00DC118C" w:rsidP="00DC118C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324E16" w:rsidRPr="00DB353B" w:rsidRDefault="00324E16" w:rsidP="00324E16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DB353B">
        <w:rPr>
          <w:rFonts w:cs="Arial"/>
          <w:color w:val="FF0000"/>
          <w:sz w:val="20"/>
        </w:rPr>
        <w:t>V …………</w:t>
      </w:r>
      <w:proofErr w:type="gramStart"/>
      <w:r w:rsidRPr="00DB353B">
        <w:rPr>
          <w:rFonts w:cs="Arial"/>
          <w:color w:val="FF0000"/>
          <w:sz w:val="20"/>
        </w:rPr>
        <w:t>….. dne</w:t>
      </w:r>
      <w:proofErr w:type="gramEnd"/>
      <w:r w:rsidRPr="00DB353B">
        <w:rPr>
          <w:rFonts w:cs="Arial"/>
          <w:color w:val="FF0000"/>
          <w:sz w:val="20"/>
        </w:rPr>
        <w:t xml:space="preserve"> ……. 201</w:t>
      </w:r>
      <w:r w:rsidR="008E7C66">
        <w:rPr>
          <w:rFonts w:cs="Arial"/>
          <w:color w:val="FF0000"/>
          <w:sz w:val="20"/>
        </w:rPr>
        <w:t>6</w:t>
      </w:r>
      <w:r w:rsidRPr="00DB353B">
        <w:rPr>
          <w:rFonts w:cs="Arial"/>
          <w:color w:val="FF0000"/>
          <w:sz w:val="20"/>
        </w:rPr>
        <w:t xml:space="preserve">                                       </w:t>
      </w:r>
      <w:r w:rsidRPr="00DB353B">
        <w:rPr>
          <w:rFonts w:cs="Arial"/>
          <w:bCs/>
          <w:iCs/>
          <w:color w:val="FF0000"/>
          <w:sz w:val="20"/>
        </w:rPr>
        <w:t xml:space="preserve">       </w:t>
      </w:r>
    </w:p>
    <w:p w:rsidR="00324E16" w:rsidRDefault="00324E16" w:rsidP="00324E16">
      <w:pPr>
        <w:widowControl w:val="0"/>
        <w:ind w:right="-2"/>
        <w:rPr>
          <w:rFonts w:cs="Arial"/>
          <w:bCs/>
          <w:iCs/>
          <w:sz w:val="20"/>
        </w:rPr>
      </w:pPr>
    </w:p>
    <w:p w:rsidR="00324E16" w:rsidRDefault="00324E16" w:rsidP="00324E16">
      <w:pPr>
        <w:widowControl w:val="0"/>
        <w:ind w:right="-2"/>
        <w:rPr>
          <w:rFonts w:cs="Arial"/>
          <w:bCs/>
          <w:iCs/>
          <w:sz w:val="20"/>
        </w:rPr>
      </w:pPr>
    </w:p>
    <w:p w:rsidR="00324E16" w:rsidRPr="00DB6C4E" w:rsidRDefault="00324E16" w:rsidP="00324E16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324E16" w:rsidRPr="00DB6C4E" w:rsidRDefault="00324E16" w:rsidP="00324E16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324E16" w:rsidRPr="00DB6C4E" w:rsidRDefault="00324E16" w:rsidP="00324E16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324E16" w:rsidRPr="00DB353B" w:rsidRDefault="00324E16" w:rsidP="00324E16">
      <w:pPr>
        <w:jc w:val="right"/>
        <w:rPr>
          <w:rFonts w:cs="Arial"/>
          <w:bCs/>
          <w:i/>
          <w:iCs/>
          <w:color w:val="FF0000"/>
          <w:sz w:val="20"/>
        </w:rPr>
      </w:pPr>
      <w:r w:rsidRPr="00DB353B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324E16" w:rsidRDefault="00324E16" w:rsidP="00324E16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324E16" w:rsidRDefault="00324E16" w:rsidP="00324E16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324E16" w:rsidRDefault="00324E16" w:rsidP="00324E16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324E16" w:rsidRPr="00834ACA" w:rsidRDefault="00324E16" w:rsidP="00324E16">
      <w:pPr>
        <w:jc w:val="both"/>
        <w:rPr>
          <w:rFonts w:cs="Arial"/>
          <w:color w:val="0000FF"/>
          <w:sz w:val="20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324E16">
      <w:headerReference w:type="default" r:id="rId8"/>
      <w:footerReference w:type="default" r:id="rId9"/>
      <w:type w:val="continuous"/>
      <w:pgSz w:w="11906" w:h="16838" w:code="9"/>
      <w:pgMar w:top="1418" w:right="1134" w:bottom="851" w:left="1134" w:header="420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E7E" w:rsidRDefault="003D6E7E" w:rsidP="00264229">
      <w:r>
        <w:separator/>
      </w:r>
    </w:p>
  </w:endnote>
  <w:endnote w:type="continuationSeparator" w:id="0">
    <w:p w:rsidR="003D6E7E" w:rsidRDefault="003D6E7E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18C" w:rsidRPr="005C0F97" w:rsidRDefault="00DC118C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C118C" w:rsidRPr="005700BE" w:rsidRDefault="00DC118C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CA000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CA0000" w:rsidRPr="005C0F97">
      <w:rPr>
        <w:rFonts w:cs="Arial"/>
        <w:i/>
        <w:color w:val="7F7F7F"/>
        <w:sz w:val="18"/>
        <w:szCs w:val="18"/>
      </w:rPr>
      <w:fldChar w:fldCharType="separate"/>
    </w:r>
    <w:r w:rsidR="008E7C66">
      <w:rPr>
        <w:rFonts w:cs="Arial"/>
        <w:i/>
        <w:noProof/>
        <w:color w:val="7F7F7F"/>
        <w:sz w:val="18"/>
        <w:szCs w:val="18"/>
      </w:rPr>
      <w:t>1</w:t>
    </w:r>
    <w:r w:rsidR="00CA0000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CA000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CA0000" w:rsidRPr="005C0F97">
      <w:rPr>
        <w:rFonts w:cs="Arial"/>
        <w:i/>
        <w:color w:val="7F7F7F"/>
        <w:sz w:val="18"/>
        <w:szCs w:val="18"/>
      </w:rPr>
      <w:fldChar w:fldCharType="separate"/>
    </w:r>
    <w:r w:rsidR="008E7C66">
      <w:rPr>
        <w:rFonts w:cs="Arial"/>
        <w:i/>
        <w:noProof/>
        <w:color w:val="7F7F7F"/>
        <w:sz w:val="18"/>
        <w:szCs w:val="18"/>
      </w:rPr>
      <w:t>1</w:t>
    </w:r>
    <w:r w:rsidR="00CA0000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E7E" w:rsidRDefault="003D6E7E" w:rsidP="00264229">
      <w:r>
        <w:separator/>
      </w:r>
    </w:p>
  </w:footnote>
  <w:footnote w:type="continuationSeparator" w:id="0">
    <w:p w:rsidR="003D6E7E" w:rsidRDefault="003D6E7E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18C" w:rsidRPr="003D67EA" w:rsidRDefault="00DC118C" w:rsidP="002773E8">
    <w:pPr>
      <w:pStyle w:val="Zhlav"/>
    </w:pPr>
  </w:p>
  <w:p w:rsidR="00DC118C" w:rsidRPr="002773E8" w:rsidRDefault="00DC118C" w:rsidP="002773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203E2"/>
    <w:multiLevelType w:val="hybridMultilevel"/>
    <w:tmpl w:val="66C6560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9026F3"/>
    <w:multiLevelType w:val="hybridMultilevel"/>
    <w:tmpl w:val="BFA0FA34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0702A1A"/>
    <w:multiLevelType w:val="hybridMultilevel"/>
    <w:tmpl w:val="340E7CD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5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3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7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6"/>
  </w:num>
  <w:num w:numId="2">
    <w:abstractNumId w:val="7"/>
  </w:num>
  <w:num w:numId="3">
    <w:abstractNumId w:val="8"/>
  </w:num>
  <w:num w:numId="4">
    <w:abstractNumId w:val="3"/>
  </w:num>
  <w:num w:numId="5">
    <w:abstractNumId w:val="35"/>
  </w:num>
  <w:num w:numId="6">
    <w:abstractNumId w:val="35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9"/>
  </w:num>
  <w:num w:numId="8">
    <w:abstractNumId w:val="33"/>
  </w:num>
  <w:num w:numId="9">
    <w:abstractNumId w:val="42"/>
  </w:num>
  <w:num w:numId="10">
    <w:abstractNumId w:val="46"/>
  </w:num>
  <w:num w:numId="11">
    <w:abstractNumId w:val="28"/>
  </w:num>
  <w:num w:numId="12">
    <w:abstractNumId w:val="39"/>
  </w:num>
  <w:num w:numId="13">
    <w:abstractNumId w:val="45"/>
  </w:num>
  <w:num w:numId="14">
    <w:abstractNumId w:val="54"/>
  </w:num>
  <w:num w:numId="15">
    <w:abstractNumId w:val="48"/>
  </w:num>
  <w:num w:numId="16">
    <w:abstractNumId w:val="49"/>
  </w:num>
  <w:num w:numId="17">
    <w:abstractNumId w:val="20"/>
  </w:num>
  <w:num w:numId="18">
    <w:abstractNumId w:val="26"/>
  </w:num>
  <w:num w:numId="19">
    <w:abstractNumId w:val="50"/>
  </w:num>
  <w:num w:numId="20">
    <w:abstractNumId w:val="19"/>
  </w:num>
  <w:num w:numId="21">
    <w:abstractNumId w:val="14"/>
  </w:num>
  <w:num w:numId="22">
    <w:abstractNumId w:val="31"/>
  </w:num>
  <w:num w:numId="23">
    <w:abstractNumId w:val="32"/>
  </w:num>
  <w:num w:numId="24">
    <w:abstractNumId w:val="51"/>
  </w:num>
  <w:num w:numId="25">
    <w:abstractNumId w:val="44"/>
  </w:num>
  <w:num w:numId="26">
    <w:abstractNumId w:val="38"/>
  </w:num>
  <w:num w:numId="27">
    <w:abstractNumId w:val="24"/>
  </w:num>
  <w:num w:numId="28">
    <w:abstractNumId w:val="15"/>
  </w:num>
  <w:num w:numId="29">
    <w:abstractNumId w:val="53"/>
  </w:num>
  <w:num w:numId="30">
    <w:abstractNumId w:val="16"/>
  </w:num>
  <w:num w:numId="31">
    <w:abstractNumId w:val="47"/>
  </w:num>
  <w:num w:numId="32">
    <w:abstractNumId w:val="41"/>
  </w:num>
  <w:num w:numId="33">
    <w:abstractNumId w:val="17"/>
  </w:num>
  <w:num w:numId="34">
    <w:abstractNumId w:val="9"/>
  </w:num>
  <w:num w:numId="35">
    <w:abstractNumId w:val="13"/>
  </w:num>
  <w:num w:numId="36">
    <w:abstractNumId w:val="18"/>
  </w:num>
  <w:num w:numId="37">
    <w:abstractNumId w:val="25"/>
  </w:num>
  <w:num w:numId="38">
    <w:abstractNumId w:val="37"/>
  </w:num>
  <w:num w:numId="39">
    <w:abstractNumId w:val="40"/>
  </w:num>
  <w:num w:numId="40">
    <w:abstractNumId w:val="52"/>
  </w:num>
  <w:num w:numId="41">
    <w:abstractNumId w:val="12"/>
  </w:num>
  <w:num w:numId="42">
    <w:abstractNumId w:val="43"/>
  </w:num>
  <w:num w:numId="43">
    <w:abstractNumId w:val="30"/>
  </w:num>
  <w:num w:numId="44">
    <w:abstractNumId w:val="34"/>
  </w:num>
  <w:num w:numId="45">
    <w:abstractNumId w:val="22"/>
  </w:num>
  <w:num w:numId="46">
    <w:abstractNumId w:val="11"/>
  </w:num>
  <w:num w:numId="47">
    <w:abstractNumId w:val="55"/>
  </w:num>
  <w:num w:numId="48">
    <w:abstractNumId w:val="36"/>
  </w:num>
  <w:num w:numId="49">
    <w:abstractNumId w:val="27"/>
  </w:num>
  <w:num w:numId="5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0"/>
  </w:num>
  <w:num w:numId="52">
    <w:abstractNumId w:val="23"/>
  </w:num>
  <w:num w:numId="53">
    <w:abstractNumId w:val="21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7CE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079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0DE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2D08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3F99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4E16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524F"/>
    <w:rsid w:val="003960D8"/>
    <w:rsid w:val="003A1DA7"/>
    <w:rsid w:val="003A29CE"/>
    <w:rsid w:val="003A46BE"/>
    <w:rsid w:val="003A5397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D6E7E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25C7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141D4"/>
    <w:rsid w:val="0062093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2E7D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423E"/>
    <w:rsid w:val="006D4DC0"/>
    <w:rsid w:val="006E3D5B"/>
    <w:rsid w:val="006F2F3C"/>
    <w:rsid w:val="007025D9"/>
    <w:rsid w:val="00704165"/>
    <w:rsid w:val="00705576"/>
    <w:rsid w:val="00711681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6CA2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46801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E7C66"/>
    <w:rsid w:val="008F078F"/>
    <w:rsid w:val="009000B2"/>
    <w:rsid w:val="00900841"/>
    <w:rsid w:val="009138A3"/>
    <w:rsid w:val="009155DF"/>
    <w:rsid w:val="009219AE"/>
    <w:rsid w:val="00922C8A"/>
    <w:rsid w:val="00923708"/>
    <w:rsid w:val="00930A70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65AC1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4B05"/>
    <w:rsid w:val="00995AFB"/>
    <w:rsid w:val="009A0123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46F0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260D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359A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D91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050C0"/>
    <w:rsid w:val="00C11916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000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42E7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360"/>
    <w:rsid w:val="00D12E17"/>
    <w:rsid w:val="00D134F5"/>
    <w:rsid w:val="00D14C0D"/>
    <w:rsid w:val="00D214C5"/>
    <w:rsid w:val="00D24650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B3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118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7C6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37830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0AD6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47DC7-8CA6-44EC-B735-938E1F01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21</cp:revision>
  <cp:lastPrinted>2015-11-19T08:46:00Z</cp:lastPrinted>
  <dcterms:created xsi:type="dcterms:W3CDTF">2013-08-01T18:46:00Z</dcterms:created>
  <dcterms:modified xsi:type="dcterms:W3CDTF">2015-12-10T11:45:00Z</dcterms:modified>
</cp:coreProperties>
</file>